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87" w:rsidRPr="003669AD" w:rsidRDefault="00F65196" w:rsidP="002940C0">
      <w:pPr>
        <w:spacing w:line="276" w:lineRule="auto"/>
        <w:ind w:left="360"/>
        <w:jc w:val="right"/>
        <w:rPr>
          <w:rFonts w:cstheme="minorHAnsi"/>
          <w:b/>
          <w:color w:val="000000" w:themeColor="text1"/>
          <w:lang w:val="pl-PL"/>
        </w:rPr>
      </w:pPr>
      <w:r w:rsidRPr="003669AD">
        <w:rPr>
          <w:rFonts w:cstheme="minorHAnsi"/>
          <w:b/>
          <w:color w:val="000000" w:themeColor="text1"/>
          <w:lang w:val="pl-PL"/>
        </w:rPr>
        <w:t>Załącznik G</w:t>
      </w:r>
      <w:r w:rsidR="001F0C46" w:rsidRPr="003669AD">
        <w:rPr>
          <w:rFonts w:cstheme="minorHAnsi"/>
          <w:b/>
          <w:color w:val="000000" w:themeColor="text1"/>
          <w:lang w:val="pl-PL"/>
        </w:rPr>
        <w:t xml:space="preserve"> do Wniosku</w:t>
      </w:r>
    </w:p>
    <w:p w:rsidR="002940C0" w:rsidRPr="003669AD" w:rsidRDefault="002940C0" w:rsidP="002940C0">
      <w:pPr>
        <w:spacing w:line="276" w:lineRule="auto"/>
        <w:ind w:left="360"/>
        <w:jc w:val="center"/>
        <w:rPr>
          <w:rFonts w:cstheme="minorHAnsi"/>
          <w:b/>
          <w:color w:val="000000" w:themeColor="text1"/>
          <w:lang w:val="pl-PL"/>
        </w:rPr>
      </w:pPr>
    </w:p>
    <w:p w:rsidR="00476487" w:rsidRPr="003669AD" w:rsidRDefault="00476487" w:rsidP="002940C0">
      <w:pPr>
        <w:spacing w:line="276" w:lineRule="auto"/>
        <w:jc w:val="center"/>
        <w:rPr>
          <w:rFonts w:cstheme="minorHAnsi"/>
          <w:b/>
          <w:color w:val="000000" w:themeColor="text1"/>
          <w:lang w:val="pl-PL"/>
        </w:rPr>
      </w:pPr>
      <w:r w:rsidRPr="003669AD">
        <w:rPr>
          <w:rFonts w:cstheme="minorHAnsi"/>
          <w:b/>
          <w:color w:val="000000" w:themeColor="text1"/>
          <w:lang w:val="pl-PL"/>
        </w:rPr>
        <w:t xml:space="preserve">Oświadczenie </w:t>
      </w:r>
      <w:r w:rsidR="002940C0" w:rsidRPr="003669AD">
        <w:rPr>
          <w:rFonts w:cstheme="minorHAnsi"/>
          <w:b/>
          <w:color w:val="000000" w:themeColor="text1"/>
          <w:lang w:val="pl-PL"/>
        </w:rPr>
        <w:t>P</w:t>
      </w:r>
      <w:r w:rsidRPr="003669AD">
        <w:rPr>
          <w:rFonts w:cstheme="minorHAnsi"/>
          <w:b/>
          <w:color w:val="000000" w:themeColor="text1"/>
          <w:lang w:val="pl-PL"/>
        </w:rPr>
        <w:t xml:space="preserve">racodawcy </w:t>
      </w:r>
    </w:p>
    <w:p w:rsidR="00476487" w:rsidRPr="003669AD" w:rsidRDefault="00476487" w:rsidP="002940C0">
      <w:pPr>
        <w:spacing w:after="120" w:line="276" w:lineRule="auto"/>
        <w:jc w:val="center"/>
        <w:rPr>
          <w:rFonts w:cstheme="minorHAnsi"/>
          <w:b/>
          <w:lang w:val="pl-PL"/>
        </w:rPr>
      </w:pPr>
      <w:r w:rsidRPr="003669AD">
        <w:rPr>
          <w:rFonts w:cstheme="minorHAnsi"/>
          <w:b/>
          <w:lang w:val="pl-PL"/>
        </w:rPr>
        <w:t xml:space="preserve">o </w:t>
      </w:r>
      <w:r w:rsidR="00F65196" w:rsidRPr="003669AD">
        <w:rPr>
          <w:rFonts w:cstheme="minorHAnsi"/>
          <w:b/>
          <w:lang w:val="pl-PL"/>
        </w:rPr>
        <w:t>spełnianiu Priorytetu nr 7</w:t>
      </w:r>
    </w:p>
    <w:p w:rsidR="003669AD" w:rsidRPr="003669AD" w:rsidRDefault="003669AD" w:rsidP="003669AD">
      <w:pPr>
        <w:rPr>
          <w:rFonts w:cstheme="minorHAnsi"/>
          <w:sz w:val="24"/>
          <w:szCs w:val="24"/>
          <w:lang w:val="pl-PL"/>
        </w:rPr>
      </w:pPr>
    </w:p>
    <w:p w:rsidR="003669AD" w:rsidRPr="003669AD" w:rsidRDefault="003669AD" w:rsidP="009362A2">
      <w:pPr>
        <w:jc w:val="center"/>
        <w:rPr>
          <w:rFonts w:cstheme="minorHAnsi"/>
          <w:sz w:val="24"/>
          <w:szCs w:val="24"/>
          <w:lang w:val="pl-PL"/>
        </w:rPr>
      </w:pPr>
      <w:proofErr w:type="spellStart"/>
      <w:r w:rsidRPr="003669AD">
        <w:rPr>
          <w:rFonts w:cstheme="minorHAnsi"/>
        </w:rPr>
        <w:t>wsparcie</w:t>
      </w:r>
      <w:proofErr w:type="spellEnd"/>
      <w:r w:rsidR="009362A2">
        <w:rPr>
          <w:rFonts w:cstheme="minorHAnsi"/>
        </w:rPr>
        <w:t xml:space="preserve"> </w:t>
      </w:r>
      <w:proofErr w:type="spellStart"/>
      <w:r w:rsidR="009362A2">
        <w:rPr>
          <w:rFonts w:cstheme="minorHAnsi"/>
        </w:rPr>
        <w:t>kształcenia</w:t>
      </w:r>
      <w:proofErr w:type="spellEnd"/>
      <w:r w:rsidR="009362A2">
        <w:rPr>
          <w:rFonts w:cstheme="minorHAnsi"/>
        </w:rPr>
        <w:t xml:space="preserve"> </w:t>
      </w:r>
      <w:proofErr w:type="spellStart"/>
      <w:r w:rsidR="009362A2">
        <w:rPr>
          <w:rFonts w:cstheme="minorHAnsi"/>
        </w:rPr>
        <w:t>ustawicznego</w:t>
      </w:r>
      <w:proofErr w:type="spellEnd"/>
      <w:r w:rsidR="009362A2">
        <w:rPr>
          <w:rFonts w:cstheme="minorHAnsi"/>
        </w:rPr>
        <w:t xml:space="preserve"> </w:t>
      </w:r>
      <w:proofErr w:type="spellStart"/>
      <w:r w:rsidR="009362A2">
        <w:rPr>
          <w:rFonts w:cstheme="minorHAnsi"/>
        </w:rPr>
        <w:t>osób</w:t>
      </w:r>
      <w:proofErr w:type="spellEnd"/>
      <w:r w:rsidR="009362A2">
        <w:rPr>
          <w:rFonts w:cstheme="minorHAnsi"/>
        </w:rPr>
        <w:t xml:space="preserve"> pracujących w </w:t>
      </w:r>
      <w:proofErr w:type="spellStart"/>
      <w:r w:rsidR="009362A2">
        <w:rPr>
          <w:rFonts w:cstheme="minorHAnsi"/>
        </w:rPr>
        <w:t>branży</w:t>
      </w:r>
      <w:proofErr w:type="spellEnd"/>
      <w:r w:rsidR="009362A2">
        <w:rPr>
          <w:rFonts w:cstheme="minorHAnsi"/>
        </w:rPr>
        <w:t xml:space="preserve"> </w:t>
      </w:r>
      <w:proofErr w:type="spellStart"/>
      <w:r w:rsidR="009362A2">
        <w:rPr>
          <w:rFonts w:cstheme="minorHAnsi"/>
        </w:rPr>
        <w:t>motoryzacyjnej</w:t>
      </w:r>
      <w:proofErr w:type="spellEnd"/>
      <w:r w:rsidR="009362A2">
        <w:rPr>
          <w:rFonts w:cstheme="minorHAnsi"/>
        </w:rPr>
        <w:t>.</w:t>
      </w:r>
    </w:p>
    <w:p w:rsidR="003669AD" w:rsidRPr="003669AD" w:rsidRDefault="003669AD" w:rsidP="003669AD">
      <w:pPr>
        <w:spacing w:line="360" w:lineRule="auto"/>
        <w:ind w:right="338"/>
        <w:jc w:val="both"/>
        <w:rPr>
          <w:rFonts w:cstheme="minorHAnsi"/>
          <w:sz w:val="24"/>
          <w:szCs w:val="24"/>
          <w:lang w:val="pl-PL"/>
        </w:rPr>
      </w:pPr>
    </w:p>
    <w:p w:rsidR="003669AD" w:rsidRPr="003669AD" w:rsidRDefault="003669AD" w:rsidP="003669AD">
      <w:pPr>
        <w:spacing w:line="360" w:lineRule="auto"/>
        <w:ind w:right="338"/>
        <w:jc w:val="both"/>
        <w:rPr>
          <w:rFonts w:cstheme="minorHAnsi"/>
          <w:sz w:val="24"/>
          <w:szCs w:val="24"/>
          <w:lang w:val="pl-PL"/>
        </w:rPr>
      </w:pPr>
    </w:p>
    <w:p w:rsidR="003669AD" w:rsidRPr="003669AD" w:rsidRDefault="003669AD" w:rsidP="003669AD">
      <w:pPr>
        <w:ind w:right="338"/>
        <w:rPr>
          <w:rFonts w:cstheme="minorHAnsi"/>
          <w:spacing w:val="-1"/>
          <w:szCs w:val="24"/>
          <w:lang w:val="pl-PL"/>
        </w:rPr>
      </w:pPr>
    </w:p>
    <w:p w:rsidR="003669AD" w:rsidRPr="003669AD" w:rsidRDefault="003669AD" w:rsidP="003669AD">
      <w:pPr>
        <w:ind w:right="338"/>
        <w:rPr>
          <w:rFonts w:cstheme="minorHAnsi"/>
          <w:spacing w:val="-1"/>
          <w:szCs w:val="24"/>
          <w:lang w:val="pl-PL"/>
        </w:rPr>
      </w:pPr>
    </w:p>
    <w:p w:rsidR="003669AD" w:rsidRPr="003669AD" w:rsidRDefault="003669AD" w:rsidP="003669AD">
      <w:pPr>
        <w:ind w:right="338"/>
        <w:rPr>
          <w:rFonts w:cstheme="minorHAnsi"/>
          <w:spacing w:val="-1"/>
          <w:szCs w:val="24"/>
          <w:lang w:val="pl-PL"/>
        </w:rPr>
      </w:pPr>
      <w:r w:rsidRPr="003669AD">
        <w:rPr>
          <w:rFonts w:cstheme="minorHAnsi"/>
          <w:spacing w:val="-1"/>
          <w:szCs w:val="24"/>
          <w:lang w:val="pl-PL"/>
        </w:rPr>
        <w:t>……………………………………………………………………………………………………………………………………………………………….………</w:t>
      </w:r>
    </w:p>
    <w:p w:rsidR="003669AD" w:rsidRPr="003669AD" w:rsidRDefault="003669AD" w:rsidP="003669AD">
      <w:pPr>
        <w:ind w:right="338"/>
        <w:jc w:val="center"/>
        <w:rPr>
          <w:rFonts w:cstheme="minorHAnsi"/>
          <w:spacing w:val="-1"/>
          <w:szCs w:val="24"/>
          <w:lang w:val="pl-PL"/>
        </w:rPr>
      </w:pPr>
      <w:r w:rsidRPr="003669AD">
        <w:rPr>
          <w:rFonts w:cstheme="minorHAnsi"/>
          <w:spacing w:val="-1"/>
          <w:szCs w:val="24"/>
          <w:lang w:val="pl-PL"/>
        </w:rPr>
        <w:t>(nazwa Pracodawcy)</w:t>
      </w:r>
    </w:p>
    <w:p w:rsidR="003669AD" w:rsidRPr="003669AD" w:rsidRDefault="003669AD" w:rsidP="003669AD">
      <w:pPr>
        <w:pStyle w:val="Nagwek11"/>
        <w:tabs>
          <w:tab w:val="left" w:pos="438"/>
        </w:tabs>
        <w:spacing w:line="360" w:lineRule="auto"/>
        <w:ind w:left="0"/>
        <w:rPr>
          <w:rFonts w:asciiTheme="minorHAnsi" w:hAnsiTheme="minorHAnsi" w:cstheme="minorHAnsi"/>
          <w:b w:val="0"/>
          <w:sz w:val="24"/>
          <w:szCs w:val="24"/>
          <w:lang w:val="pl-PL"/>
        </w:rPr>
      </w:pPr>
    </w:p>
    <w:p w:rsidR="009449D5" w:rsidRDefault="003669AD" w:rsidP="00AE330F">
      <w:pPr>
        <w:pStyle w:val="Nagwek11"/>
        <w:tabs>
          <w:tab w:val="left" w:pos="438"/>
        </w:tabs>
        <w:spacing w:line="360" w:lineRule="auto"/>
        <w:ind w:left="0"/>
        <w:rPr>
          <w:rFonts w:asciiTheme="minorHAnsi" w:hAnsiTheme="minorHAnsi" w:cstheme="minorHAnsi"/>
          <w:b w:val="0"/>
        </w:rPr>
      </w:pPr>
      <w:r w:rsidRPr="003669AD">
        <w:rPr>
          <w:rFonts w:asciiTheme="minorHAnsi" w:hAnsiTheme="minorHAnsi" w:cstheme="minorHAnsi"/>
          <w:b w:val="0"/>
          <w:lang w:val="pl-PL"/>
        </w:rPr>
        <w:t xml:space="preserve">Oświadczam, że </w:t>
      </w:r>
      <w:r w:rsidRPr="003669AD">
        <w:rPr>
          <w:rFonts w:asciiTheme="minorHAnsi" w:hAnsiTheme="minorHAnsi" w:cstheme="minorHAnsi"/>
          <w:b w:val="0"/>
          <w:spacing w:val="-1"/>
          <w:lang w:val="pl-PL"/>
        </w:rPr>
        <w:t xml:space="preserve">pracownicy </w:t>
      </w:r>
      <w:r w:rsidRPr="003669AD">
        <w:rPr>
          <w:rFonts w:asciiTheme="minorHAnsi" w:hAnsiTheme="minorHAnsi" w:cstheme="minorHAnsi"/>
          <w:b w:val="0"/>
          <w:lang w:val="pl-PL"/>
        </w:rPr>
        <w:t>wskazani do kształcenia w ramach Priorytetu nr 7 są osobami</w:t>
      </w:r>
      <w:r w:rsidR="009362A2">
        <w:rPr>
          <w:rFonts w:asciiTheme="minorHAnsi" w:hAnsiTheme="minorHAnsi" w:cstheme="minorHAnsi"/>
          <w:b w:val="0"/>
        </w:rPr>
        <w:t xml:space="preserve"> </w:t>
      </w:r>
      <w:proofErr w:type="spellStart"/>
      <w:r w:rsidR="009362A2">
        <w:rPr>
          <w:rFonts w:asciiTheme="minorHAnsi" w:hAnsiTheme="minorHAnsi" w:cstheme="minorHAnsi"/>
          <w:b w:val="0"/>
        </w:rPr>
        <w:t>pracującymi</w:t>
      </w:r>
      <w:proofErr w:type="spellEnd"/>
      <w:r w:rsidR="009362A2">
        <w:rPr>
          <w:rFonts w:asciiTheme="minorHAnsi" w:hAnsiTheme="minorHAnsi" w:cstheme="minorHAnsi"/>
          <w:b w:val="0"/>
        </w:rPr>
        <w:t xml:space="preserve"> w </w:t>
      </w:r>
      <w:proofErr w:type="spellStart"/>
      <w:r w:rsidR="009362A2">
        <w:rPr>
          <w:rFonts w:asciiTheme="minorHAnsi" w:hAnsiTheme="minorHAnsi" w:cstheme="minorHAnsi"/>
          <w:b w:val="0"/>
        </w:rPr>
        <w:t>branży</w:t>
      </w:r>
      <w:proofErr w:type="spellEnd"/>
      <w:r w:rsidR="009362A2">
        <w:rPr>
          <w:rFonts w:asciiTheme="minorHAnsi" w:hAnsiTheme="minorHAnsi" w:cstheme="minorHAnsi"/>
          <w:b w:val="0"/>
        </w:rPr>
        <w:t xml:space="preserve"> </w:t>
      </w:r>
      <w:proofErr w:type="spellStart"/>
      <w:r w:rsidR="009362A2">
        <w:rPr>
          <w:rFonts w:asciiTheme="minorHAnsi" w:hAnsiTheme="minorHAnsi" w:cstheme="minorHAnsi"/>
          <w:b w:val="0"/>
        </w:rPr>
        <w:t>motoryzacyjnej</w:t>
      </w:r>
      <w:proofErr w:type="spellEnd"/>
      <w:r w:rsidR="00AE330F">
        <w:rPr>
          <w:rFonts w:asciiTheme="minorHAnsi" w:hAnsiTheme="minorHAnsi" w:cstheme="minorHAnsi"/>
          <w:b w:val="0"/>
        </w:rPr>
        <w:t>.</w:t>
      </w:r>
    </w:p>
    <w:p w:rsidR="009449D5" w:rsidRPr="00D762E5" w:rsidRDefault="009449D5" w:rsidP="00D762E5">
      <w:pPr>
        <w:spacing w:line="0" w:lineRule="atLeast"/>
        <w:ind w:right="-403"/>
        <w:rPr>
          <w:rFonts w:eastAsia="Times New Roman" w:cs="Calibri"/>
          <w:b/>
        </w:rPr>
      </w:pPr>
      <w:proofErr w:type="spellStart"/>
      <w:r>
        <w:rPr>
          <w:rFonts w:cstheme="minorHAnsi"/>
          <w:b/>
        </w:rPr>
        <w:t>Zgodnie</w:t>
      </w:r>
      <w:proofErr w:type="spellEnd"/>
      <w:r>
        <w:rPr>
          <w:rFonts w:cstheme="minorHAnsi"/>
          <w:b/>
        </w:rPr>
        <w:t xml:space="preserve"> z dokumentem rejestrowym</w:t>
      </w:r>
      <w:r w:rsidR="0072023B">
        <w:rPr>
          <w:rFonts w:cstheme="minorHAnsi"/>
          <w:b/>
        </w:rPr>
        <w:t xml:space="preserve"> </w:t>
      </w:r>
      <w:r w:rsidR="0072023B">
        <w:rPr>
          <w:rFonts w:cstheme="minorHAnsi"/>
          <w:b/>
        </w:rPr>
        <w:t>(</w:t>
      </w:r>
      <w:proofErr w:type="spellStart"/>
      <w:r w:rsidR="0072023B">
        <w:rPr>
          <w:rFonts w:cstheme="minorHAnsi"/>
          <w:b/>
        </w:rPr>
        <w:t>na</w:t>
      </w:r>
      <w:proofErr w:type="spellEnd"/>
      <w:r w:rsidR="0072023B">
        <w:rPr>
          <w:rFonts w:cstheme="minorHAnsi"/>
          <w:b/>
        </w:rPr>
        <w:t xml:space="preserve"> </w:t>
      </w:r>
      <w:proofErr w:type="spellStart"/>
      <w:r w:rsidR="0072023B">
        <w:rPr>
          <w:rFonts w:cstheme="minorHAnsi"/>
          <w:b/>
        </w:rPr>
        <w:t>dzień</w:t>
      </w:r>
      <w:proofErr w:type="spellEnd"/>
      <w:r w:rsidR="0072023B">
        <w:rPr>
          <w:rFonts w:cstheme="minorHAnsi"/>
          <w:b/>
        </w:rPr>
        <w:t xml:space="preserve"> 1 </w:t>
      </w:r>
      <w:proofErr w:type="spellStart"/>
      <w:r w:rsidR="0072023B">
        <w:rPr>
          <w:rFonts w:cstheme="minorHAnsi"/>
          <w:b/>
        </w:rPr>
        <w:t>stycznia</w:t>
      </w:r>
      <w:proofErr w:type="spellEnd"/>
      <w:r w:rsidR="0072023B">
        <w:rPr>
          <w:rFonts w:cstheme="minorHAnsi"/>
          <w:b/>
        </w:rPr>
        <w:t xml:space="preserve"> 2022r.)</w:t>
      </w:r>
      <w:r>
        <w:rPr>
          <w:rFonts w:cstheme="minorHAnsi"/>
          <w:b/>
        </w:rPr>
        <w:t xml:space="preserve"> firma </w:t>
      </w:r>
      <w:proofErr w:type="spellStart"/>
      <w:r>
        <w:rPr>
          <w:rFonts w:cstheme="minorHAnsi"/>
          <w:b/>
        </w:rPr>
        <w:t>posiada</w:t>
      </w:r>
      <w:proofErr w:type="spellEnd"/>
      <w:r>
        <w:rPr>
          <w:rFonts w:cstheme="minorHAnsi"/>
          <w:b/>
        </w:rPr>
        <w:t xml:space="preserve">  </w:t>
      </w:r>
      <w:proofErr w:type="spellStart"/>
      <w:r>
        <w:rPr>
          <w:rFonts w:cstheme="minorHAnsi"/>
          <w:b/>
        </w:rPr>
        <w:t>przeważający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kod</w:t>
      </w:r>
      <w:proofErr w:type="spellEnd"/>
      <w:r>
        <w:rPr>
          <w:rFonts w:cstheme="minorHAnsi"/>
          <w:b/>
        </w:rPr>
        <w:t xml:space="preserve"> PKD </w:t>
      </w:r>
      <w:proofErr w:type="spellStart"/>
      <w:r>
        <w:rPr>
          <w:rFonts w:cstheme="minorHAnsi"/>
          <w:b/>
        </w:rPr>
        <w:t>odpowiadający</w:t>
      </w:r>
      <w:proofErr w:type="spellEnd"/>
      <w:r>
        <w:rPr>
          <w:rFonts w:cstheme="minorHAnsi"/>
          <w:b/>
        </w:rPr>
        <w:t xml:space="preserve"> </w:t>
      </w:r>
      <w:proofErr w:type="spellStart"/>
      <w:r w:rsidR="0072023B">
        <w:rPr>
          <w:rFonts w:cstheme="minorHAnsi"/>
          <w:b/>
        </w:rPr>
        <w:t>kodom</w:t>
      </w:r>
      <w:proofErr w:type="spellEnd"/>
      <w:r w:rsidR="0072023B"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wymienionym</w:t>
      </w:r>
      <w:proofErr w:type="spellEnd"/>
      <w:r>
        <w:rPr>
          <w:rFonts w:cstheme="minorHAnsi"/>
          <w:b/>
        </w:rPr>
        <w:t xml:space="preserve"> </w:t>
      </w:r>
      <w:r w:rsidR="00D762E5">
        <w:rPr>
          <w:rFonts w:cstheme="minorHAnsi"/>
          <w:b/>
        </w:rPr>
        <w:t>w</w:t>
      </w:r>
      <w:r>
        <w:rPr>
          <w:rFonts w:cstheme="minorHAnsi"/>
          <w:b/>
        </w:rPr>
        <w:t xml:space="preserve"> </w:t>
      </w:r>
      <w:r w:rsidR="00D762E5" w:rsidRPr="00365024">
        <w:rPr>
          <w:rFonts w:eastAsia="Times New Roman" w:cs="Calibri"/>
          <w:b/>
        </w:rPr>
        <w:t>§3</w:t>
      </w:r>
      <w:r w:rsidR="00D762E5">
        <w:rPr>
          <w:rFonts w:eastAsia="Times New Roman" w:cs="Calibri"/>
          <w:b/>
        </w:rPr>
        <w:t xml:space="preserve"> </w:t>
      </w:r>
      <w:proofErr w:type="spellStart"/>
      <w:r w:rsidR="00D762E5">
        <w:rPr>
          <w:rFonts w:cstheme="minorHAnsi"/>
          <w:b/>
        </w:rPr>
        <w:t>Zasad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naboru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i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rozpatrywania</w:t>
      </w:r>
      <w:proofErr w:type="spellEnd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wniosków</w:t>
      </w:r>
      <w:proofErr w:type="spellEnd"/>
      <w:r>
        <w:rPr>
          <w:rFonts w:cstheme="minorHAnsi"/>
          <w:b/>
        </w:rPr>
        <w:t xml:space="preserve"> </w:t>
      </w:r>
      <w:r w:rsidR="004832EA">
        <w:rPr>
          <w:rFonts w:cstheme="minorHAnsi"/>
          <w:b/>
        </w:rPr>
        <w:t>w</w:t>
      </w:r>
      <w:r>
        <w:rPr>
          <w:rFonts w:cstheme="minorHAnsi"/>
          <w:b/>
        </w:rPr>
        <w:t>:</w:t>
      </w:r>
    </w:p>
    <w:p w:rsidR="00D762E5" w:rsidRDefault="00D762E5" w:rsidP="00AE330F">
      <w:pPr>
        <w:pStyle w:val="Nagwek11"/>
        <w:tabs>
          <w:tab w:val="left" w:pos="438"/>
        </w:tabs>
        <w:spacing w:line="360" w:lineRule="auto"/>
        <w:ind w:left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 xml:space="preserve"> </w:t>
      </w:r>
      <w:bookmarkStart w:id="0" w:name="_GoBack"/>
      <w:bookmarkEnd w:id="0"/>
    </w:p>
    <w:p w:rsidR="00D762E5" w:rsidRDefault="00D762E5" w:rsidP="00AE330F">
      <w:pPr>
        <w:pStyle w:val="Nagwek11"/>
        <w:tabs>
          <w:tab w:val="left" w:pos="438"/>
        </w:tabs>
        <w:spacing w:line="360" w:lineRule="auto"/>
        <w:ind w:left="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sz w:val="44"/>
          <w:szCs w:val="44"/>
        </w:rPr>
        <w:sym w:font="Wingdings 2" w:char="F030"/>
      </w:r>
      <w:r>
        <w:rPr>
          <w:rFonts w:asciiTheme="minorHAnsi" w:hAnsiTheme="minorHAnsi" w:cstheme="minorHAnsi"/>
          <w:sz w:val="44"/>
          <w:szCs w:val="44"/>
        </w:rPr>
        <w:t xml:space="preserve"> </w:t>
      </w:r>
      <w:proofErr w:type="spellStart"/>
      <w:r>
        <w:rPr>
          <w:rFonts w:asciiTheme="minorHAnsi" w:hAnsiTheme="minorHAnsi" w:cstheme="minorHAnsi"/>
          <w:b w:val="0"/>
        </w:rPr>
        <w:t>punkcie</w:t>
      </w:r>
      <w:proofErr w:type="spellEnd"/>
      <w:r>
        <w:rPr>
          <w:rFonts w:asciiTheme="minorHAnsi" w:hAnsiTheme="minorHAnsi" w:cstheme="minorHAnsi"/>
          <w:b w:val="0"/>
        </w:rPr>
        <w:t xml:space="preserve"> </w:t>
      </w:r>
      <w:r w:rsidR="009449D5">
        <w:rPr>
          <w:rFonts w:asciiTheme="minorHAnsi" w:hAnsiTheme="minorHAnsi" w:cstheme="minorHAnsi"/>
          <w:b w:val="0"/>
        </w:rPr>
        <w:t xml:space="preserve"> A</w:t>
      </w:r>
      <w:r w:rsidR="0072023B">
        <w:rPr>
          <w:rFonts w:asciiTheme="minorHAnsi" w:hAnsiTheme="minorHAnsi" w:cstheme="minorHAnsi"/>
          <w:b w:val="0"/>
        </w:rPr>
        <w:t>;</w:t>
      </w:r>
      <w:r w:rsidR="009449D5">
        <w:rPr>
          <w:rFonts w:asciiTheme="minorHAnsi" w:hAnsiTheme="minorHAnsi" w:cstheme="minorHAnsi"/>
          <w:b w:val="0"/>
        </w:rPr>
        <w:t xml:space="preserve"> </w:t>
      </w:r>
    </w:p>
    <w:p w:rsidR="002940C0" w:rsidRPr="003669AD" w:rsidRDefault="00D762E5" w:rsidP="00AE330F">
      <w:pPr>
        <w:pStyle w:val="Nagwek11"/>
        <w:tabs>
          <w:tab w:val="left" w:pos="438"/>
        </w:tabs>
        <w:spacing w:line="360" w:lineRule="auto"/>
        <w:ind w:left="0"/>
        <w:rPr>
          <w:rFonts w:cstheme="minorHAnsi"/>
          <w:lang w:val="pl-PL"/>
        </w:rPr>
      </w:pPr>
      <w:r>
        <w:rPr>
          <w:rFonts w:asciiTheme="minorHAnsi" w:hAnsiTheme="minorHAnsi" w:cstheme="minorHAnsi"/>
          <w:sz w:val="44"/>
          <w:szCs w:val="44"/>
        </w:rPr>
        <w:sym w:font="Wingdings 2" w:char="F030"/>
      </w:r>
      <w:r>
        <w:rPr>
          <w:rFonts w:asciiTheme="minorHAnsi" w:hAnsiTheme="minorHAnsi" w:cstheme="minorHAnsi"/>
          <w:sz w:val="44"/>
          <w:szCs w:val="44"/>
        </w:rPr>
        <w:t xml:space="preserve"> </w:t>
      </w:r>
      <w:proofErr w:type="spellStart"/>
      <w:r>
        <w:rPr>
          <w:rFonts w:asciiTheme="minorHAnsi" w:hAnsiTheme="minorHAnsi" w:cstheme="minorHAnsi"/>
          <w:b w:val="0"/>
        </w:rPr>
        <w:t>punkcie</w:t>
      </w:r>
      <w:proofErr w:type="spellEnd"/>
      <w:r>
        <w:rPr>
          <w:rFonts w:asciiTheme="minorHAnsi" w:hAnsiTheme="minorHAnsi" w:cstheme="minorHAnsi"/>
          <w:b w:val="0"/>
        </w:rPr>
        <w:t xml:space="preserve"> </w:t>
      </w:r>
      <w:r w:rsidR="009449D5">
        <w:rPr>
          <w:rFonts w:asciiTheme="minorHAnsi" w:hAnsiTheme="minorHAnsi" w:cstheme="minorHAnsi"/>
          <w:b w:val="0"/>
        </w:rPr>
        <w:t xml:space="preserve">B </w:t>
      </w:r>
      <w:proofErr w:type="spellStart"/>
      <w:r w:rsidR="0072023B">
        <w:rPr>
          <w:rFonts w:asciiTheme="minorHAnsi" w:hAnsiTheme="minorHAnsi" w:cstheme="minorHAnsi"/>
          <w:b w:val="0"/>
        </w:rPr>
        <w:t>i</w:t>
      </w:r>
      <w:proofErr w:type="spellEnd"/>
      <w:r w:rsidR="0072023B">
        <w:rPr>
          <w:rFonts w:asciiTheme="minorHAnsi" w:hAnsiTheme="minorHAnsi" w:cstheme="minorHAnsi"/>
          <w:b w:val="0"/>
        </w:rPr>
        <w:t xml:space="preserve"> </w:t>
      </w:r>
      <w:proofErr w:type="spellStart"/>
      <w:r w:rsidR="0072023B">
        <w:rPr>
          <w:rFonts w:asciiTheme="minorHAnsi" w:hAnsiTheme="minorHAnsi" w:cstheme="minorHAnsi"/>
          <w:b w:val="0"/>
        </w:rPr>
        <w:t>prowadzi</w:t>
      </w:r>
      <w:proofErr w:type="spellEnd"/>
      <w:r w:rsidR="0072023B">
        <w:rPr>
          <w:rFonts w:asciiTheme="minorHAnsi" w:hAnsiTheme="minorHAnsi" w:cstheme="minorHAnsi"/>
          <w:b w:val="0"/>
        </w:rPr>
        <w:t xml:space="preserve"> </w:t>
      </w:r>
      <w:proofErr w:type="spellStart"/>
      <w:r w:rsidR="0072023B">
        <w:rPr>
          <w:rFonts w:asciiTheme="minorHAnsi" w:hAnsiTheme="minorHAnsi" w:cstheme="minorHAnsi"/>
          <w:b w:val="0"/>
        </w:rPr>
        <w:t>produkcję</w:t>
      </w:r>
      <w:proofErr w:type="spellEnd"/>
      <w:r w:rsidR="0072023B">
        <w:rPr>
          <w:rFonts w:asciiTheme="minorHAnsi" w:hAnsiTheme="minorHAnsi" w:cstheme="minorHAnsi"/>
          <w:b w:val="0"/>
        </w:rPr>
        <w:t xml:space="preserve"> </w:t>
      </w:r>
      <w:proofErr w:type="spellStart"/>
      <w:r w:rsidR="0072023B">
        <w:rPr>
          <w:rFonts w:asciiTheme="minorHAnsi" w:hAnsiTheme="minorHAnsi" w:cstheme="minorHAnsi"/>
          <w:b w:val="0"/>
        </w:rPr>
        <w:t>dla</w:t>
      </w:r>
      <w:proofErr w:type="spellEnd"/>
      <w:r w:rsidR="0072023B">
        <w:rPr>
          <w:rFonts w:asciiTheme="minorHAnsi" w:hAnsiTheme="minorHAnsi" w:cstheme="minorHAnsi"/>
          <w:b w:val="0"/>
        </w:rPr>
        <w:t xml:space="preserve"> </w:t>
      </w:r>
      <w:proofErr w:type="spellStart"/>
      <w:r w:rsidR="0072023B">
        <w:rPr>
          <w:rFonts w:asciiTheme="minorHAnsi" w:hAnsiTheme="minorHAnsi" w:cstheme="minorHAnsi"/>
          <w:b w:val="0"/>
        </w:rPr>
        <w:t>branży</w:t>
      </w:r>
      <w:proofErr w:type="spellEnd"/>
      <w:r w:rsidR="0072023B">
        <w:rPr>
          <w:rFonts w:asciiTheme="minorHAnsi" w:hAnsiTheme="minorHAnsi" w:cstheme="minorHAnsi"/>
          <w:b w:val="0"/>
        </w:rPr>
        <w:t xml:space="preserve"> </w:t>
      </w:r>
      <w:proofErr w:type="spellStart"/>
      <w:r w:rsidR="0072023B">
        <w:rPr>
          <w:rFonts w:asciiTheme="minorHAnsi" w:hAnsiTheme="minorHAnsi" w:cstheme="minorHAnsi"/>
          <w:b w:val="0"/>
        </w:rPr>
        <w:t>motoryzacyjnej</w:t>
      </w:r>
      <w:proofErr w:type="spellEnd"/>
      <w:r w:rsidR="0072023B">
        <w:rPr>
          <w:rFonts w:asciiTheme="minorHAnsi" w:hAnsiTheme="minorHAnsi" w:cstheme="minorHAnsi"/>
          <w:b w:val="0"/>
        </w:rPr>
        <w:t>.</w:t>
      </w:r>
    </w:p>
    <w:p w:rsidR="002940C0" w:rsidRDefault="002940C0" w:rsidP="002940C0">
      <w:pPr>
        <w:jc w:val="both"/>
        <w:rPr>
          <w:rFonts w:cstheme="minorHAnsi"/>
          <w:lang w:val="pl-PL"/>
        </w:rPr>
      </w:pPr>
    </w:p>
    <w:p w:rsidR="0072023B" w:rsidRDefault="0072023B" w:rsidP="002940C0">
      <w:pPr>
        <w:jc w:val="both"/>
        <w:rPr>
          <w:rFonts w:cstheme="minorHAnsi"/>
          <w:lang w:val="pl-PL"/>
        </w:rPr>
      </w:pPr>
    </w:p>
    <w:p w:rsidR="0072023B" w:rsidRPr="003669AD" w:rsidRDefault="0072023B" w:rsidP="002940C0">
      <w:pPr>
        <w:jc w:val="both"/>
        <w:rPr>
          <w:rFonts w:cstheme="minorHAnsi"/>
          <w:lang w:val="pl-PL"/>
        </w:rPr>
      </w:pPr>
    </w:p>
    <w:p w:rsidR="002940C0" w:rsidRPr="003669AD" w:rsidRDefault="002940C0" w:rsidP="002940C0">
      <w:pPr>
        <w:ind w:left="360"/>
        <w:jc w:val="both"/>
        <w:rPr>
          <w:rFonts w:cstheme="minorHAnsi"/>
          <w:lang w:val="pl-PL"/>
        </w:rPr>
      </w:pPr>
    </w:p>
    <w:p w:rsidR="001F0C46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  <w:r w:rsidRPr="0072023B">
        <w:rPr>
          <w:rFonts w:eastAsia="Verdana" w:cstheme="minorHAnsi"/>
          <w:sz w:val="20"/>
          <w:lang w:val="pl-PL"/>
        </w:rPr>
        <w:t xml:space="preserve">* właściwe zaznaczyć </w:t>
      </w: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72023B" w:rsidRPr="0072023B" w:rsidRDefault="0072023B" w:rsidP="0072023B">
      <w:pPr>
        <w:ind w:left="360" w:right="338"/>
        <w:jc w:val="both"/>
        <w:rPr>
          <w:rFonts w:eastAsia="Verdana" w:cstheme="minorHAnsi"/>
          <w:sz w:val="20"/>
          <w:lang w:val="pl-PL"/>
        </w:rPr>
      </w:pPr>
    </w:p>
    <w:p w:rsidR="001F0C46" w:rsidRPr="003669AD" w:rsidRDefault="001F0C46" w:rsidP="001F0C46">
      <w:pPr>
        <w:jc w:val="both"/>
        <w:rPr>
          <w:rFonts w:cstheme="minorHAnsi"/>
          <w:lang w:val="pl-PL"/>
        </w:rPr>
      </w:pPr>
    </w:p>
    <w:p w:rsidR="001F0C46" w:rsidRPr="003669AD" w:rsidRDefault="001F0C46" w:rsidP="001F0C46">
      <w:pPr>
        <w:jc w:val="both"/>
        <w:rPr>
          <w:rFonts w:cstheme="minorHAnsi"/>
          <w:lang w:val="pl-PL"/>
        </w:rPr>
      </w:pPr>
    </w:p>
    <w:p w:rsidR="001F0C46" w:rsidRPr="003669AD" w:rsidRDefault="001F0C46" w:rsidP="001F0C46">
      <w:pPr>
        <w:ind w:firstLine="709"/>
        <w:jc w:val="both"/>
        <w:rPr>
          <w:rFonts w:cstheme="minorHAnsi"/>
          <w:sz w:val="20"/>
          <w:szCs w:val="20"/>
          <w:lang w:val="pl-PL"/>
        </w:rPr>
      </w:pPr>
      <w:r w:rsidRPr="003669AD">
        <w:rPr>
          <w:rFonts w:cstheme="minorHAnsi"/>
          <w:sz w:val="20"/>
          <w:szCs w:val="20"/>
          <w:lang w:val="pl-PL"/>
        </w:rPr>
        <w:t xml:space="preserve">………………..…..…………                       </w:t>
      </w:r>
      <w:r w:rsidR="003669AD" w:rsidRPr="003669AD">
        <w:rPr>
          <w:rFonts w:cstheme="minorHAnsi"/>
          <w:sz w:val="20"/>
          <w:szCs w:val="20"/>
          <w:lang w:val="pl-PL"/>
        </w:rPr>
        <w:tab/>
      </w:r>
      <w:r w:rsidR="003669AD" w:rsidRPr="003669AD">
        <w:rPr>
          <w:rFonts w:cstheme="minorHAnsi"/>
          <w:sz w:val="20"/>
          <w:szCs w:val="20"/>
          <w:lang w:val="pl-PL"/>
        </w:rPr>
        <w:tab/>
      </w:r>
      <w:r w:rsidR="003669AD" w:rsidRPr="003669AD">
        <w:rPr>
          <w:rFonts w:cstheme="minorHAnsi"/>
          <w:sz w:val="20"/>
          <w:szCs w:val="20"/>
          <w:lang w:val="pl-PL"/>
        </w:rPr>
        <w:tab/>
      </w:r>
      <w:r w:rsidRPr="003669AD">
        <w:rPr>
          <w:rFonts w:cstheme="minorHAnsi"/>
          <w:sz w:val="20"/>
          <w:szCs w:val="20"/>
          <w:lang w:val="pl-PL"/>
        </w:rPr>
        <w:t xml:space="preserve"> …………….………………..…………………………………….</w:t>
      </w:r>
    </w:p>
    <w:p w:rsidR="001F0C46" w:rsidRPr="003669AD" w:rsidRDefault="001F0C46" w:rsidP="007A15E5">
      <w:pPr>
        <w:ind w:left="720" w:firstLine="720"/>
        <w:rPr>
          <w:rFonts w:cstheme="minorHAnsi"/>
          <w:iCs/>
          <w:sz w:val="20"/>
          <w:szCs w:val="20"/>
        </w:rPr>
      </w:pPr>
      <w:r w:rsidRPr="003669AD">
        <w:rPr>
          <w:rFonts w:cstheme="minorHAnsi"/>
          <w:sz w:val="20"/>
          <w:szCs w:val="20"/>
          <w:lang w:val="pl-PL"/>
        </w:rPr>
        <w:t>(data)</w:t>
      </w:r>
      <w:r w:rsidRPr="003669AD">
        <w:rPr>
          <w:rFonts w:cstheme="minorHAnsi"/>
          <w:sz w:val="20"/>
          <w:szCs w:val="20"/>
          <w:lang w:val="pl-PL"/>
        </w:rPr>
        <w:tab/>
      </w:r>
      <w:r w:rsidRPr="003669AD">
        <w:rPr>
          <w:rFonts w:eastAsia="Times New Roman" w:cstheme="minorHAnsi"/>
          <w:sz w:val="20"/>
          <w:szCs w:val="20"/>
          <w:lang w:eastAsia="ar-SA"/>
        </w:rPr>
        <w:t xml:space="preserve">                           </w:t>
      </w:r>
      <w:r w:rsidR="00A93281" w:rsidRPr="003669AD">
        <w:rPr>
          <w:rFonts w:cstheme="minorHAnsi"/>
          <w:i/>
          <w:iCs/>
          <w:sz w:val="20"/>
          <w:szCs w:val="20"/>
        </w:rPr>
        <w:t xml:space="preserve">           </w:t>
      </w:r>
      <w:r w:rsidR="00A93281" w:rsidRPr="003669AD">
        <w:rPr>
          <w:rFonts w:cstheme="minorHAnsi"/>
          <w:i/>
          <w:iCs/>
          <w:sz w:val="20"/>
          <w:szCs w:val="20"/>
        </w:rPr>
        <w:tab/>
      </w:r>
      <w:r w:rsidR="00A93281" w:rsidRPr="003669AD">
        <w:rPr>
          <w:rFonts w:cstheme="minorHAnsi"/>
          <w:i/>
          <w:iCs/>
          <w:sz w:val="20"/>
          <w:szCs w:val="20"/>
        </w:rPr>
        <w:tab/>
      </w:r>
      <w:proofErr w:type="spellStart"/>
      <w:r w:rsidRPr="003669AD">
        <w:rPr>
          <w:rFonts w:cstheme="minorHAnsi"/>
          <w:iCs/>
          <w:sz w:val="20"/>
          <w:szCs w:val="20"/>
        </w:rPr>
        <w:t>podpis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  <w:proofErr w:type="spellStart"/>
      <w:r w:rsidRPr="003669AD">
        <w:rPr>
          <w:rFonts w:cstheme="minorHAnsi"/>
          <w:iCs/>
          <w:sz w:val="20"/>
          <w:szCs w:val="20"/>
        </w:rPr>
        <w:t>i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  <w:proofErr w:type="spellStart"/>
      <w:r w:rsidRPr="003669AD">
        <w:rPr>
          <w:rFonts w:cstheme="minorHAnsi"/>
          <w:iCs/>
          <w:sz w:val="20"/>
          <w:szCs w:val="20"/>
        </w:rPr>
        <w:t>pieczęć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  <w:proofErr w:type="spellStart"/>
      <w:r w:rsidRPr="003669AD">
        <w:rPr>
          <w:rFonts w:cstheme="minorHAnsi"/>
          <w:iCs/>
          <w:sz w:val="20"/>
          <w:szCs w:val="20"/>
        </w:rPr>
        <w:t>Pracodawcy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 </w:t>
      </w:r>
      <w:proofErr w:type="spellStart"/>
      <w:r w:rsidRPr="003669AD">
        <w:rPr>
          <w:rFonts w:cstheme="minorHAnsi"/>
          <w:iCs/>
          <w:sz w:val="20"/>
          <w:szCs w:val="20"/>
        </w:rPr>
        <w:t>lub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  <w:proofErr w:type="spellStart"/>
      <w:r w:rsidRPr="003669AD">
        <w:rPr>
          <w:rFonts w:cstheme="minorHAnsi"/>
          <w:iCs/>
          <w:sz w:val="20"/>
          <w:szCs w:val="20"/>
        </w:rPr>
        <w:t>osoby</w:t>
      </w:r>
      <w:proofErr w:type="spellEnd"/>
    </w:p>
    <w:p w:rsidR="007A15E5" w:rsidRPr="003669AD" w:rsidRDefault="001F0C46" w:rsidP="007A15E5">
      <w:pPr>
        <w:ind w:left="4320" w:firstLine="720"/>
        <w:rPr>
          <w:rFonts w:cstheme="minorHAnsi"/>
          <w:iCs/>
          <w:sz w:val="20"/>
          <w:szCs w:val="20"/>
        </w:rPr>
      </w:pPr>
      <w:proofErr w:type="spellStart"/>
      <w:r w:rsidRPr="003669AD">
        <w:rPr>
          <w:rFonts w:cstheme="minorHAnsi"/>
          <w:iCs/>
          <w:sz w:val="20"/>
          <w:szCs w:val="20"/>
        </w:rPr>
        <w:t>uprawnionej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do </w:t>
      </w:r>
      <w:proofErr w:type="spellStart"/>
      <w:r w:rsidRPr="003669AD">
        <w:rPr>
          <w:rFonts w:cstheme="minorHAnsi"/>
          <w:iCs/>
          <w:sz w:val="20"/>
          <w:szCs w:val="20"/>
        </w:rPr>
        <w:t>reprezentowania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  <w:proofErr w:type="spellStart"/>
      <w:r w:rsidRPr="003669AD">
        <w:rPr>
          <w:rFonts w:cstheme="minorHAnsi"/>
          <w:iCs/>
          <w:sz w:val="20"/>
          <w:szCs w:val="20"/>
        </w:rPr>
        <w:t>Pracodawcy</w:t>
      </w:r>
      <w:proofErr w:type="spellEnd"/>
      <w:r w:rsidRPr="003669AD">
        <w:rPr>
          <w:rFonts w:cstheme="minorHAnsi"/>
          <w:iCs/>
          <w:sz w:val="20"/>
          <w:szCs w:val="20"/>
        </w:rPr>
        <w:t xml:space="preserve"> </w:t>
      </w:r>
    </w:p>
    <w:p w:rsidR="001F0C46" w:rsidRPr="003669AD" w:rsidRDefault="00A93281" w:rsidP="007A15E5">
      <w:pPr>
        <w:ind w:left="5040"/>
        <w:rPr>
          <w:rFonts w:cstheme="minorHAnsi"/>
          <w:i/>
          <w:iCs/>
          <w:sz w:val="20"/>
          <w:szCs w:val="20"/>
        </w:rPr>
      </w:pPr>
      <w:r w:rsidRPr="003669AD">
        <w:rPr>
          <w:rFonts w:cstheme="minorHAnsi"/>
          <w:i/>
          <w:iCs/>
          <w:sz w:val="20"/>
          <w:szCs w:val="20"/>
        </w:rPr>
        <w:t>(</w:t>
      </w:r>
      <w:r w:rsidR="001F0C46" w:rsidRPr="003669AD">
        <w:rPr>
          <w:rFonts w:cstheme="minorHAnsi"/>
          <w:i/>
          <w:iCs/>
          <w:sz w:val="20"/>
          <w:szCs w:val="20"/>
        </w:rPr>
        <w:t xml:space="preserve">w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przypadku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braku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imiennej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pieczątki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należy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r w:rsidR="001F0C46" w:rsidRPr="003669AD">
        <w:rPr>
          <w:rFonts w:cstheme="minorHAnsi"/>
          <w:i/>
          <w:iCs/>
          <w:sz w:val="20"/>
          <w:szCs w:val="20"/>
        </w:rPr>
        <w:br/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złożyć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czytelny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1F0C46" w:rsidRPr="003669AD">
        <w:rPr>
          <w:rFonts w:cstheme="minorHAnsi"/>
          <w:i/>
          <w:iCs/>
          <w:sz w:val="20"/>
          <w:szCs w:val="20"/>
        </w:rPr>
        <w:t>podpis</w:t>
      </w:r>
      <w:proofErr w:type="spellEnd"/>
      <w:r w:rsidR="001F0C46" w:rsidRPr="003669AD">
        <w:rPr>
          <w:rFonts w:cstheme="minorHAnsi"/>
          <w:i/>
          <w:iCs/>
          <w:sz w:val="20"/>
          <w:szCs w:val="20"/>
        </w:rPr>
        <w:t>)</w:t>
      </w:r>
    </w:p>
    <w:p w:rsidR="001F0C46" w:rsidRPr="003669AD" w:rsidRDefault="001F0C46" w:rsidP="007A15E5">
      <w:pPr>
        <w:ind w:left="5760" w:hanging="5051"/>
        <w:rPr>
          <w:rFonts w:cstheme="minorHAnsi"/>
          <w:color w:val="FF0000"/>
          <w:sz w:val="20"/>
          <w:szCs w:val="20"/>
          <w:lang w:val="pl-PL"/>
        </w:rPr>
      </w:pPr>
    </w:p>
    <w:p w:rsidR="00476487" w:rsidRPr="003669AD" w:rsidRDefault="00476487" w:rsidP="007A15E5">
      <w:pPr>
        <w:ind w:left="360"/>
        <w:rPr>
          <w:rFonts w:cstheme="minorHAnsi"/>
          <w:lang w:val="pl-PL"/>
        </w:rPr>
      </w:pPr>
    </w:p>
    <w:sectPr w:rsidR="00476487" w:rsidRPr="003669AD" w:rsidSect="00D47D76">
      <w:headerReference w:type="default" r:id="rId8"/>
      <w:headerReference w:type="first" r:id="rId9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68" w:rsidRDefault="00682368" w:rsidP="00653902">
      <w:r>
        <w:separator/>
      </w:r>
    </w:p>
  </w:endnote>
  <w:endnote w:type="continuationSeparator" w:id="0">
    <w:p w:rsidR="00682368" w:rsidRDefault="00682368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68" w:rsidRDefault="00682368" w:rsidP="00653902">
      <w:r>
        <w:separator/>
      </w:r>
    </w:p>
  </w:footnote>
  <w:footnote w:type="continuationSeparator" w:id="0">
    <w:p w:rsidR="00682368" w:rsidRDefault="00682368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281" w:rsidRDefault="00A93281" w:rsidP="00A93281">
    <w:pPr>
      <w:pStyle w:val="Nagwek"/>
      <w:jc w:val="center"/>
      <w:rPr>
        <w:i/>
        <w:iCs/>
      </w:rPr>
    </w:pPr>
  </w:p>
  <w:p w:rsidR="00A93281" w:rsidRDefault="00A93281" w:rsidP="00A93281">
    <w:pPr>
      <w:pStyle w:val="Nagwek"/>
      <w:jc w:val="center"/>
      <w:rPr>
        <w:i/>
        <w:iCs/>
      </w:rPr>
    </w:pPr>
  </w:p>
  <w:p w:rsidR="00A93281" w:rsidRDefault="00A93281" w:rsidP="00A93281">
    <w:pPr>
      <w:pStyle w:val="Nagwek"/>
      <w:jc w:val="center"/>
      <w:rPr>
        <w:i/>
        <w:iCs/>
      </w:rPr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3175</wp:posOffset>
          </wp:positionV>
          <wp:extent cx="1203325" cy="501015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325" cy="501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835025" cy="454660"/>
          <wp:effectExtent l="0" t="0" r="3175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4546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3281" w:rsidRDefault="00A93281" w:rsidP="00A93281">
    <w:pPr>
      <w:pStyle w:val="Nagwek"/>
      <w:jc w:val="center"/>
      <w:rPr>
        <w:i/>
        <w:iCs/>
      </w:rPr>
    </w:pPr>
  </w:p>
  <w:p w:rsidR="00A93281" w:rsidRDefault="00A93281" w:rsidP="00A93281">
    <w:pPr>
      <w:pStyle w:val="Nagwek"/>
      <w:jc w:val="center"/>
      <w:rPr>
        <w:i/>
        <w:iCs/>
      </w:rPr>
    </w:pPr>
  </w:p>
  <w:p w:rsidR="00A93281" w:rsidRDefault="00A93281" w:rsidP="00A93281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i/>
        <w:iCs/>
      </w:rPr>
      <w:t>Powiatowy Urząd Pracy w Katowicach</w:t>
    </w:r>
    <w:r>
      <w:rPr>
        <w:rFonts w:ascii="Times New Roman" w:hAnsi="Times New Roman"/>
        <w:noProof/>
      </w:rPr>
      <w:t xml:space="preserve"> </w:t>
    </w:r>
  </w:p>
  <w:p w:rsidR="00A93281" w:rsidRDefault="00A93281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C5932"/>
    <w:multiLevelType w:val="hybridMultilevel"/>
    <w:tmpl w:val="3F7E27CE"/>
    <w:lvl w:ilvl="0" w:tplc="096A6A2A">
      <w:start w:val="2"/>
      <w:numFmt w:val="bullet"/>
      <w:lvlText w:val=""/>
      <w:lvlJc w:val="left"/>
      <w:pPr>
        <w:ind w:left="720" w:hanging="360"/>
      </w:pPr>
      <w:rPr>
        <w:rFonts w:ascii="Symbol" w:eastAsia="Verdan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77FF0"/>
    <w:multiLevelType w:val="hybridMultilevel"/>
    <w:tmpl w:val="D096803C"/>
    <w:lvl w:ilvl="0" w:tplc="5240BE94">
      <w:start w:val="2"/>
      <w:numFmt w:val="bullet"/>
      <w:lvlText w:val=""/>
      <w:lvlJc w:val="left"/>
      <w:pPr>
        <w:ind w:left="720" w:hanging="360"/>
      </w:pPr>
      <w:rPr>
        <w:rFonts w:ascii="Symbol" w:eastAsia="Verdan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6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3"/>
  </w:num>
  <w:num w:numId="5">
    <w:abstractNumId w:val="12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15"/>
  </w:num>
  <w:num w:numId="11">
    <w:abstractNumId w:val="0"/>
  </w:num>
  <w:num w:numId="12">
    <w:abstractNumId w:val="7"/>
  </w:num>
  <w:num w:numId="13">
    <w:abstractNumId w:val="4"/>
  </w:num>
  <w:num w:numId="14">
    <w:abstractNumId w:val="17"/>
  </w:num>
  <w:num w:numId="15">
    <w:abstractNumId w:val="2"/>
  </w:num>
  <w:num w:numId="16">
    <w:abstractNumId w:val="5"/>
  </w:num>
  <w:num w:numId="17">
    <w:abstractNumId w:val="6"/>
  </w:num>
  <w:num w:numId="18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0F7823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0C46"/>
    <w:rsid w:val="001F10DE"/>
    <w:rsid w:val="001F6F74"/>
    <w:rsid w:val="00214604"/>
    <w:rsid w:val="00223CBC"/>
    <w:rsid w:val="00224CC5"/>
    <w:rsid w:val="002940C0"/>
    <w:rsid w:val="002A2602"/>
    <w:rsid w:val="002A4AAC"/>
    <w:rsid w:val="002B1173"/>
    <w:rsid w:val="002C66D3"/>
    <w:rsid w:val="002D124C"/>
    <w:rsid w:val="002D64E4"/>
    <w:rsid w:val="0030064A"/>
    <w:rsid w:val="00341BF2"/>
    <w:rsid w:val="00350AEC"/>
    <w:rsid w:val="00352459"/>
    <w:rsid w:val="0035424A"/>
    <w:rsid w:val="0035791B"/>
    <w:rsid w:val="003669AD"/>
    <w:rsid w:val="00374CE0"/>
    <w:rsid w:val="003774B8"/>
    <w:rsid w:val="00392F34"/>
    <w:rsid w:val="003A184C"/>
    <w:rsid w:val="003A7CFC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832EA"/>
    <w:rsid w:val="0049070A"/>
    <w:rsid w:val="00494D49"/>
    <w:rsid w:val="004A146D"/>
    <w:rsid w:val="004A1E93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368"/>
    <w:rsid w:val="00682CF6"/>
    <w:rsid w:val="0068558A"/>
    <w:rsid w:val="00685D23"/>
    <w:rsid w:val="006A0DB4"/>
    <w:rsid w:val="006C1E52"/>
    <w:rsid w:val="006C67FD"/>
    <w:rsid w:val="006F0C2F"/>
    <w:rsid w:val="006F352C"/>
    <w:rsid w:val="007013FF"/>
    <w:rsid w:val="00703140"/>
    <w:rsid w:val="00710229"/>
    <w:rsid w:val="0072023B"/>
    <w:rsid w:val="00740125"/>
    <w:rsid w:val="00745BF8"/>
    <w:rsid w:val="00760733"/>
    <w:rsid w:val="0079160D"/>
    <w:rsid w:val="007A1448"/>
    <w:rsid w:val="007A15E5"/>
    <w:rsid w:val="007A2373"/>
    <w:rsid w:val="007B23AE"/>
    <w:rsid w:val="007B4AF3"/>
    <w:rsid w:val="007C0E66"/>
    <w:rsid w:val="007C3225"/>
    <w:rsid w:val="007C5E28"/>
    <w:rsid w:val="007C5EF6"/>
    <w:rsid w:val="007D4F00"/>
    <w:rsid w:val="007E7A8A"/>
    <w:rsid w:val="00800337"/>
    <w:rsid w:val="00803914"/>
    <w:rsid w:val="00806F56"/>
    <w:rsid w:val="00814D98"/>
    <w:rsid w:val="00815963"/>
    <w:rsid w:val="00830697"/>
    <w:rsid w:val="008339DA"/>
    <w:rsid w:val="00842E9F"/>
    <w:rsid w:val="0087378D"/>
    <w:rsid w:val="008A12C1"/>
    <w:rsid w:val="008A59CC"/>
    <w:rsid w:val="008C2071"/>
    <w:rsid w:val="008C3AC7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62A2"/>
    <w:rsid w:val="009449D5"/>
    <w:rsid w:val="00945F0B"/>
    <w:rsid w:val="00951CD6"/>
    <w:rsid w:val="00960E6D"/>
    <w:rsid w:val="00976A65"/>
    <w:rsid w:val="00986AC9"/>
    <w:rsid w:val="0099004C"/>
    <w:rsid w:val="00993226"/>
    <w:rsid w:val="00993262"/>
    <w:rsid w:val="0099701E"/>
    <w:rsid w:val="009A4CBA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93281"/>
    <w:rsid w:val="00AA0D2E"/>
    <w:rsid w:val="00AA5D1E"/>
    <w:rsid w:val="00AD2A78"/>
    <w:rsid w:val="00AD2C50"/>
    <w:rsid w:val="00AD5D21"/>
    <w:rsid w:val="00AE1E1E"/>
    <w:rsid w:val="00AE330F"/>
    <w:rsid w:val="00AE4247"/>
    <w:rsid w:val="00AF4635"/>
    <w:rsid w:val="00B00CDD"/>
    <w:rsid w:val="00B1665E"/>
    <w:rsid w:val="00B20315"/>
    <w:rsid w:val="00B3074F"/>
    <w:rsid w:val="00B33409"/>
    <w:rsid w:val="00B42266"/>
    <w:rsid w:val="00B530F3"/>
    <w:rsid w:val="00B56CD1"/>
    <w:rsid w:val="00B67482"/>
    <w:rsid w:val="00B923EF"/>
    <w:rsid w:val="00B93279"/>
    <w:rsid w:val="00BB32FA"/>
    <w:rsid w:val="00BB3DE3"/>
    <w:rsid w:val="00BC6206"/>
    <w:rsid w:val="00BE40B2"/>
    <w:rsid w:val="00BF3AFD"/>
    <w:rsid w:val="00BF5766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210F"/>
    <w:rsid w:val="00C96369"/>
    <w:rsid w:val="00CA0C42"/>
    <w:rsid w:val="00CB4A62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762E5"/>
    <w:rsid w:val="00D84F6D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C24"/>
    <w:rsid w:val="00E70FA3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45CDF"/>
    <w:rsid w:val="00F51486"/>
    <w:rsid w:val="00F56952"/>
    <w:rsid w:val="00F57976"/>
    <w:rsid w:val="00F65196"/>
    <w:rsid w:val="00F66C42"/>
    <w:rsid w:val="00F75C89"/>
    <w:rsid w:val="00F807CA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0037AA4"/>
  <w15:docId w15:val="{B956C42A-9E77-4489-B572-F7AD14A7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B6312-3AD4-479E-8E01-A522373A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</dc:creator>
  <cp:lastModifiedBy>Katarzyna Drewniak</cp:lastModifiedBy>
  <cp:revision>18</cp:revision>
  <cp:lastPrinted>2020-01-20T12:29:00Z</cp:lastPrinted>
  <dcterms:created xsi:type="dcterms:W3CDTF">2019-12-30T13:11:00Z</dcterms:created>
  <dcterms:modified xsi:type="dcterms:W3CDTF">2022-01-05T07:43:00Z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